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48691D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8F7FB5">
        <w:rPr>
          <w:rFonts w:ascii="Garamond" w:hAnsi="Garamond"/>
          <w:sz w:val="24"/>
          <w:szCs w:val="24"/>
        </w:rPr>
        <w:t>5</w:t>
      </w:r>
      <w:r w:rsidR="00733327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01EDD4E3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33327" w:rsidRPr="00A8116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https://zakazky.zcu.cz/contract_display_6413.html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5889C3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733327">
        <w:rPr>
          <w:rFonts w:ascii="Garamond" w:hAnsi="Garamond" w:cs="Arial"/>
          <w:sz w:val="22"/>
          <w:szCs w:val="22"/>
        </w:rPr>
        <w:t>22</w:t>
      </w:r>
      <w:r w:rsidR="00682C6E">
        <w:rPr>
          <w:rFonts w:ascii="Garamond" w:hAnsi="Garamond" w:cs="Arial"/>
          <w:sz w:val="22"/>
          <w:szCs w:val="22"/>
        </w:rPr>
        <w:t>.</w:t>
      </w:r>
      <w:r w:rsidR="005B3966">
        <w:rPr>
          <w:rFonts w:ascii="Garamond" w:hAnsi="Garamond" w:cs="Arial"/>
          <w:sz w:val="22"/>
          <w:szCs w:val="22"/>
        </w:rPr>
        <w:t>1</w:t>
      </w:r>
      <w:r w:rsidR="00163062">
        <w:rPr>
          <w:rFonts w:ascii="Garamond" w:hAnsi="Garamond" w:cs="Arial"/>
          <w:sz w:val="22"/>
          <w:szCs w:val="22"/>
        </w:rPr>
        <w:t>1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7565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7A5A5BEA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</w:t>
      </w:r>
      <w:r w:rsidR="00916C74" w:rsidRPr="00F4269B">
        <w:rPr>
          <w:rFonts w:ascii="Garamond" w:hAnsi="Garamond" w:cs="Arial"/>
          <w:sz w:val="22"/>
          <w:szCs w:val="22"/>
        </w:rPr>
        <w:t xml:space="preserve">návrh smlouvy </w:t>
      </w:r>
      <w:r w:rsidR="00916C74">
        <w:rPr>
          <w:rFonts w:ascii="Garamond" w:hAnsi="Garamond" w:cs="Arial"/>
          <w:sz w:val="22"/>
          <w:szCs w:val="22"/>
        </w:rPr>
        <w:t>ve formátu PDF/A</w:t>
      </w:r>
      <w:r w:rsidR="00916C74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916C74">
        <w:rPr>
          <w:rFonts w:ascii="Garamond" w:hAnsi="Garamond" w:cs="Arial"/>
          <w:sz w:val="22"/>
          <w:szCs w:val="22"/>
        </w:rPr>
        <w:t>uznávaným</w:t>
      </w:r>
      <w:r w:rsidR="00916C74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</w:t>
      </w:r>
      <w:r w:rsidR="00AE6DAB" w:rsidRPr="00F4269B">
        <w:rPr>
          <w:rFonts w:ascii="Garamond" w:hAnsi="Garamond" w:cs="Arial"/>
          <w:sz w:val="22"/>
          <w:szCs w:val="22"/>
        </w:rPr>
        <w:t>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181973EC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16C74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916C74" w:rsidRPr="00F4269B">
        <w:rPr>
          <w:rFonts w:ascii="Garamond" w:hAnsi="Garamond" w:cs="Arial"/>
          <w:b/>
          <w:sz w:val="22"/>
          <w:szCs w:val="22"/>
        </w:rPr>
        <w:t>.</w:t>
      </w:r>
      <w:r w:rsidR="00916C74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916C74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916C74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28875" w14:textId="77777777" w:rsidR="0041752D" w:rsidRDefault="0041752D" w:rsidP="00795AAC">
      <w:r>
        <w:separator/>
      </w:r>
    </w:p>
  </w:endnote>
  <w:endnote w:type="continuationSeparator" w:id="0">
    <w:p w14:paraId="17693F82" w14:textId="77777777" w:rsidR="0041752D" w:rsidRDefault="0041752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0F35F" w14:textId="77777777" w:rsidR="0041752D" w:rsidRDefault="0041752D" w:rsidP="00795AAC">
      <w:r>
        <w:separator/>
      </w:r>
    </w:p>
  </w:footnote>
  <w:footnote w:type="continuationSeparator" w:id="0">
    <w:p w14:paraId="6224A555" w14:textId="77777777" w:rsidR="0041752D" w:rsidRDefault="0041752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62"/>
    <w:rsid w:val="0016309C"/>
    <w:rsid w:val="001718A9"/>
    <w:rsid w:val="0017515D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2542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322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0887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3EED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E7439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15881"/>
    <w:rsid w:val="0041752D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068B9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B3966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6E9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3327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8F7FB5"/>
    <w:rsid w:val="00906306"/>
    <w:rsid w:val="00910A23"/>
    <w:rsid w:val="009162DD"/>
    <w:rsid w:val="00916C74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26A"/>
    <w:rsid w:val="00972A6A"/>
    <w:rsid w:val="009731AC"/>
    <w:rsid w:val="00973532"/>
    <w:rsid w:val="0097482B"/>
    <w:rsid w:val="00975652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0B3B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5F18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54C6"/>
    <w:rsid w:val="00B57799"/>
    <w:rsid w:val="00B6395E"/>
    <w:rsid w:val="00B650D5"/>
    <w:rsid w:val="00B65AD1"/>
    <w:rsid w:val="00B75A72"/>
    <w:rsid w:val="00B84ACA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68F6"/>
    <w:rsid w:val="00C27316"/>
    <w:rsid w:val="00C310DC"/>
    <w:rsid w:val="00C31F1D"/>
    <w:rsid w:val="00C3468C"/>
    <w:rsid w:val="00C4401F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43BD"/>
    <w:rsid w:val="00D35563"/>
    <w:rsid w:val="00D43675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0FB7"/>
    <w:rsid w:val="00DA44E6"/>
    <w:rsid w:val="00DA79BF"/>
    <w:rsid w:val="00DB0A8D"/>
    <w:rsid w:val="00DB1D88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06C45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6E1"/>
    <w:rsid w:val="00E97754"/>
    <w:rsid w:val="00EA2800"/>
    <w:rsid w:val="00EB194D"/>
    <w:rsid w:val="00EB4ACA"/>
    <w:rsid w:val="00EB5C98"/>
    <w:rsid w:val="00EB6172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41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Zsx7VH1O5jxedLXVQBZLPJQ1hjsjecbTOCx5I1oZO6c=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SMcIT9fIoPpzSazUOWesp3yMVsTMsQ1G1+q0lp8Vh6A=</DigestValue>
    </Reference>
  </SignedInfo>
  <SignatureValue>TZThazjhF0pY0INboCwzms//SRlywpI73QUp8pJmGyqaiErqIANdczktdkvnlj10RnP/wAGJDiyY
78BRHW2vCFKMzRg+REqKYriyDT5nmrSicAMe+FRg3r0xnKLVhv4R9hMkPm2/wSvRF0jTVgbLyqcU
/6iyxX1DkfPk7ZYXD4Bzpt2iEzFmvD1csbRYZ9wDxK2UPfjDfMr2TxfZw/ds6TtvxQz3qoayufFa
Agp9XyNFkgPdEtcC+Jo4J2OHeM8b1B9kDND/qKtIGTcCOcxdNDr/6U9jN7PBnCwSSrnpX5ahjmmG
SnyCalf6erAkgKEGVCnOffBYOTI6cMa+dlG/PA==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JKnsYC4ICc2tsG1j+kVAMZ2bH1JxuvrfNKPutOtIya0=</DigestValue>
      </Reference>
      <Reference URI="/word/document.xml?ContentType=application/vnd.openxmlformats-officedocument.wordprocessingml.document.main+xml">
        <DigestMethod Algorithm="http://www.w3.org/2001/04/xmlenc#sha256"/>
        <DigestValue>0KAvGKi6A3eqbiHVINlRadfZe9moSe6/FbRojeAkBRE=</DigestValue>
      </Reference>
      <Reference URI="/word/endnotes.xml?ContentType=application/vnd.openxmlformats-officedocument.wordprocessingml.endnotes+xml">
        <DigestMethod Algorithm="http://www.w3.org/2001/04/xmlenc#sha256"/>
        <DigestValue>NjWqpdJIUa+7BOe+vFzrb1+aX7AcAfYSE8fm0klTP7A=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TZyaU7Ui5HhHHi4PGPeYtQ7qcGiFktfePWczn45OG2A=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qElQGqx96MMxBs4XY2PPM3P542J6UPtAUIoztd2dB4A=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2023-11-06T12:59:54Z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2023-11-06T12:59:54Z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108</cp:revision>
  <cp:lastPrinted>2018-08-08T13:48:00Z</cp:lastPrinted>
  <dcterms:created xsi:type="dcterms:W3CDTF">2021-09-20T07:59:00Z</dcterms:created>
  <dcterms:modified xsi:type="dcterms:W3CDTF">2023-11-06T12:59:00Z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